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CC" w:rsidRDefault="002679CC" w:rsidP="002679CC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 w:rsidR="004716F8">
        <w:rPr>
          <w:rFonts w:ascii="Times New Roman" w:hAnsi="Times New Roman" w:cs="Times New Roman"/>
          <w:b/>
          <w:bCs/>
          <w:sz w:val="28"/>
        </w:rPr>
        <w:t>č. 3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AE6DBA">
        <w:rPr>
          <w:rFonts w:ascii="Times New Roman" w:hAnsi="Times New Roman" w:cs="Times New Roman"/>
          <w:b/>
          <w:bCs/>
          <w:sz w:val="28"/>
        </w:rPr>
        <w:t>V</w:t>
      </w:r>
      <w:r w:rsidR="00B2114A">
        <w:rPr>
          <w:rFonts w:ascii="Times New Roman" w:hAnsi="Times New Roman" w:cs="Times New Roman"/>
          <w:b/>
          <w:bCs/>
          <w:sz w:val="28"/>
        </w:rPr>
        <w:t>ýzvy</w:t>
      </w:r>
    </w:p>
    <w:p w:rsidR="00F877AD" w:rsidRPr="00811F7C" w:rsidRDefault="00F877AD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1F7C">
        <w:rPr>
          <w:rFonts w:ascii="Times New Roman" w:hAnsi="Times New Roman" w:cs="Times New Roman"/>
          <w:sz w:val="28"/>
          <w:szCs w:val="28"/>
        </w:rPr>
        <w:t>Krycí list nabídky</w:t>
      </w:r>
    </w:p>
    <w:p w:rsidR="00F877AD" w:rsidRPr="00811F7C" w:rsidRDefault="00F877AD" w:rsidP="00F877A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>na veřejnou zakázku</w:t>
      </w:r>
      <w:r w:rsidR="009050DD" w:rsidRPr="00811F7C">
        <w:rPr>
          <w:rFonts w:ascii="Times New Roman" w:hAnsi="Times New Roman" w:cs="Times New Roman"/>
          <w:sz w:val="22"/>
          <w:szCs w:val="22"/>
        </w:rPr>
        <w:t xml:space="preserve"> </w:t>
      </w:r>
      <w:r w:rsidRPr="003077C8">
        <w:rPr>
          <w:rFonts w:ascii="Times New Roman" w:hAnsi="Times New Roman" w:cs="Times New Roman"/>
          <w:sz w:val="22"/>
          <w:szCs w:val="22"/>
        </w:rPr>
        <w:t xml:space="preserve">na </w:t>
      </w:r>
      <w:r w:rsidR="004716F8">
        <w:rPr>
          <w:rFonts w:ascii="Times New Roman" w:hAnsi="Times New Roman" w:cs="Times New Roman"/>
          <w:sz w:val="22"/>
          <w:szCs w:val="22"/>
        </w:rPr>
        <w:t>službu</w:t>
      </w:r>
      <w:r w:rsidR="009050DD" w:rsidRPr="003077C8">
        <w:rPr>
          <w:rFonts w:ascii="Times New Roman" w:hAnsi="Times New Roman" w:cs="Times New Roman"/>
          <w:sz w:val="22"/>
          <w:szCs w:val="22"/>
        </w:rPr>
        <w:t xml:space="preserve"> s názvem</w:t>
      </w:r>
    </w:p>
    <w:p w:rsidR="000C7B39" w:rsidRDefault="00F877AD" w:rsidP="0083522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="00034029" w:rsidRPr="00034029">
        <w:rPr>
          <w:rFonts w:ascii="Times New Roman" w:hAnsi="Times New Roman" w:cs="Times New Roman"/>
          <w:b/>
          <w:sz w:val="22"/>
          <w:szCs w:val="22"/>
        </w:rPr>
        <w:t>Poznáváme Velkou Británii</w:t>
      </w:r>
      <w:r w:rsidR="000C7B39">
        <w:rPr>
          <w:rFonts w:ascii="Times New Roman" w:hAnsi="Times New Roman" w:cs="Times New Roman"/>
          <w:b/>
          <w:sz w:val="22"/>
          <w:szCs w:val="22"/>
        </w:rPr>
        <w:t>“</w:t>
      </w:r>
    </w:p>
    <w:p w:rsidR="003077C8" w:rsidRPr="00811F7C" w:rsidRDefault="00ED03A9" w:rsidP="0083522F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0000FF"/>
          <w:sz w:val="22"/>
          <w:szCs w:val="22"/>
        </w:rPr>
      </w:pPr>
      <w:r w:rsidRPr="00ED03A9">
        <w:rPr>
          <w:rFonts w:ascii="Times New Roman" w:hAnsi="Times New Roman" w:cs="Times New Roman"/>
          <w:sz w:val="22"/>
          <w:szCs w:val="22"/>
        </w:rPr>
        <w:t>Projektu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716F8" w:rsidRPr="004716F8">
        <w:t>Poznáváme svět</w:t>
      </w:r>
    </w:p>
    <w:p w:rsidR="00F877AD" w:rsidRDefault="00F877AD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 xml:space="preserve">zadávanou </w:t>
      </w:r>
      <w:r w:rsidR="003077C8">
        <w:rPr>
          <w:rFonts w:ascii="Times New Roman" w:hAnsi="Times New Roman" w:cs="Times New Roman"/>
          <w:sz w:val="22"/>
          <w:szCs w:val="22"/>
        </w:rPr>
        <w:t>jako veřejnou zakázku malého rozsahu</w:t>
      </w:r>
    </w:p>
    <w:p w:rsidR="000248FA" w:rsidRDefault="000248FA">
      <w:pPr>
        <w:tabs>
          <w:tab w:val="left" w:pos="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0248FA" w:rsidRPr="00EC51E9" w:rsidRDefault="000248FA" w:rsidP="000248FA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2"/>
          <w:szCs w:val="22"/>
        </w:rPr>
      </w:pPr>
      <w:r>
        <w:rPr>
          <w:rStyle w:val="Siln"/>
          <w:rFonts w:ascii="Times New Roman" w:hAnsi="Times New Roman" w:cs="Times New Roman"/>
          <w:sz w:val="22"/>
          <w:szCs w:val="22"/>
        </w:rPr>
        <w:t>O</w:t>
      </w:r>
      <w:r w:rsidRPr="00EC51E9">
        <w:rPr>
          <w:rStyle w:val="Siln"/>
          <w:rFonts w:ascii="Times New Roman" w:hAnsi="Times New Roman" w:cs="Times New Roman"/>
          <w:sz w:val="22"/>
          <w:szCs w:val="22"/>
        </w:rPr>
        <w:t>perační program</w:t>
      </w:r>
      <w:r w:rsidRPr="00EC51E9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: </w:t>
      </w:r>
      <w:r w:rsidRPr="00EC51E9">
        <w:rPr>
          <w:rFonts w:ascii="Times New Roman" w:eastAsia="Calibri" w:hAnsi="Times New Roman" w:cs="Times New Roman"/>
          <w:bCs/>
          <w:sz w:val="22"/>
          <w:szCs w:val="22"/>
        </w:rPr>
        <w:t>Operační program</w:t>
      </w:r>
      <w:r w:rsidRPr="00EC51E9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</w:t>
      </w:r>
      <w:r w:rsidRPr="00EC51E9">
        <w:rPr>
          <w:rFonts w:ascii="Times New Roman" w:hAnsi="Times New Roman" w:cs="Times New Roman"/>
          <w:sz w:val="22"/>
          <w:szCs w:val="22"/>
        </w:rPr>
        <w:t>Vzdělávání pro konkurenceschopnost</w:t>
      </w:r>
    </w:p>
    <w:p w:rsidR="000248FA" w:rsidRPr="00EC51E9" w:rsidRDefault="000248FA" w:rsidP="000248FA">
      <w:pPr>
        <w:rPr>
          <w:rFonts w:ascii="Times New Roman" w:hAnsi="Times New Roman" w:cs="Times New Roman"/>
          <w:b/>
          <w:sz w:val="22"/>
          <w:szCs w:val="22"/>
        </w:rPr>
      </w:pPr>
      <w:r w:rsidRPr="00EC51E9">
        <w:rPr>
          <w:rFonts w:ascii="Times New Roman" w:hAnsi="Times New Roman" w:cs="Times New Roman"/>
          <w:b/>
          <w:sz w:val="22"/>
          <w:szCs w:val="22"/>
        </w:rPr>
        <w:t xml:space="preserve">Název projektu: </w:t>
      </w:r>
      <w:r w:rsidR="0040082E" w:rsidRPr="0040082E">
        <w:rPr>
          <w:rFonts w:ascii="Times New Roman" w:hAnsi="Times New Roman" w:cs="Times New Roman"/>
          <w:sz w:val="22"/>
          <w:szCs w:val="22"/>
        </w:rPr>
        <w:t>Poznáváme svět</w:t>
      </w:r>
    </w:p>
    <w:p w:rsidR="003B4D53" w:rsidRPr="00811F7C" w:rsidRDefault="000248FA" w:rsidP="000248FA">
      <w:pPr>
        <w:rPr>
          <w:rFonts w:ascii="Times New Roman" w:hAnsi="Times New Roman" w:cs="Times New Roman"/>
          <w:sz w:val="22"/>
          <w:szCs w:val="22"/>
        </w:rPr>
      </w:pPr>
      <w:r w:rsidRPr="00EC51E9">
        <w:rPr>
          <w:rFonts w:ascii="Times New Roman" w:hAnsi="Times New Roman" w:cs="Times New Roman"/>
          <w:b/>
          <w:sz w:val="22"/>
          <w:szCs w:val="22"/>
        </w:rPr>
        <w:t>Registrační číslo projektu:</w:t>
      </w:r>
      <w:r w:rsidRPr="00EC51E9">
        <w:rPr>
          <w:rFonts w:ascii="Times New Roman" w:hAnsi="Times New Roman" w:cs="Times New Roman"/>
          <w:sz w:val="22"/>
          <w:szCs w:val="22"/>
        </w:rPr>
        <w:t xml:space="preserve"> </w:t>
      </w:r>
      <w:r w:rsidR="00800DB6" w:rsidRPr="00800DB6">
        <w:rPr>
          <w:rFonts w:ascii="Times New Roman" w:hAnsi="Times New Roman" w:cs="Times New Roman"/>
          <w:sz w:val="22"/>
          <w:szCs w:val="22"/>
        </w:rPr>
        <w:t>CZ.1.07/1.1.00/56.1989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F877AD" w:rsidRPr="00811F7C" w:rsidTr="00CC1212">
        <w:trPr>
          <w:trHeight w:val="397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F877AD" w:rsidRPr="00811F7C" w:rsidRDefault="00F877A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11F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Obchodní firma nebo název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Obchodní firma nebo jméno a příjmení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Sídlo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(právnická osoba)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Místo podnikání</w:t>
            </w:r>
            <w:r w:rsidR="00D2485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 xml:space="preserve"> popř. místo trvalého pobytu</w:t>
            </w:r>
          </w:p>
          <w:p w:rsidR="00F877AD" w:rsidRPr="00811F7C" w:rsidRDefault="00F877AD" w:rsidP="00F877AD">
            <w:pPr>
              <w:rPr>
                <w:rFonts w:ascii="Times New Roman" w:hAnsi="Times New Roman" w:cs="Times New Roman"/>
              </w:rPr>
            </w:pPr>
            <w:r w:rsidRPr="00811F7C">
              <w:rPr>
                <w:rFonts w:ascii="Times New Roman" w:hAnsi="Times New Roman" w:cs="Times New Roman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IČ</w:t>
            </w:r>
            <w:r w:rsidR="009050DD" w:rsidRPr="00811F7C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9050D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Pr="00811F7C" w:rsidRDefault="009050D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Pr="00811F7C" w:rsidRDefault="009050D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77786C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Statutární zástupce: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86C" w:rsidRPr="00811F7C" w:rsidRDefault="0077786C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77786C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Kontakt (tel., mail):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77786C" w:rsidRPr="00811F7C" w:rsidRDefault="0077786C" w:rsidP="0077786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Kontaktní osoba pro</w:t>
            </w:r>
          </w:p>
          <w:p w:rsidR="00F877AD" w:rsidRPr="00811F7C" w:rsidRDefault="0077786C" w:rsidP="0077786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1F7C">
              <w:rPr>
                <w:rFonts w:ascii="Times New Roman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</w:tr>
    </w:tbl>
    <w:p w:rsidR="00F877AD" w:rsidRPr="00811F7C" w:rsidRDefault="00F877AD">
      <w:pPr>
        <w:rPr>
          <w:rFonts w:ascii="Times New Roman" w:hAnsi="Times New Roman" w:cs="Times New Roman"/>
        </w:rPr>
      </w:pPr>
    </w:p>
    <w:p w:rsidR="00F877AD" w:rsidRPr="00811F7C" w:rsidRDefault="00F877AD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42"/>
        <w:gridCol w:w="850"/>
      </w:tblGrid>
      <w:tr w:rsidR="00F877AD" w:rsidRPr="00811F7C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Pr="003077C8" w:rsidRDefault="003077C8" w:rsidP="00F877A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7C8">
              <w:rPr>
                <w:rFonts w:ascii="Times New Roman" w:hAnsi="Times New Roman" w:cs="Times New Roman"/>
                <w:b/>
                <w:sz w:val="24"/>
                <w:szCs w:val="24"/>
              </w:rPr>
              <w:t>Hodnotící kritérium</w:t>
            </w:r>
            <w:r w:rsidR="003B4D53" w:rsidRPr="003077C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877AD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Pr="00011235" w:rsidRDefault="003B4D53" w:rsidP="003B4D5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235">
              <w:rPr>
                <w:rFonts w:ascii="Times New Roman" w:hAnsi="Times New Roman" w:cs="Times New Roman"/>
                <w:sz w:val="22"/>
                <w:szCs w:val="22"/>
              </w:rPr>
              <w:t>Celková n</w:t>
            </w:r>
            <w:r w:rsidR="00F877AD" w:rsidRPr="00011235">
              <w:rPr>
                <w:rFonts w:ascii="Times New Roman" w:hAnsi="Times New Roman" w:cs="Times New Roman"/>
                <w:sz w:val="22"/>
                <w:szCs w:val="22"/>
              </w:rPr>
              <w:t>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Pr="00811F7C" w:rsidRDefault="00F877AD" w:rsidP="00F877AD">
            <w:pPr>
              <w:snapToGrid w:val="0"/>
              <w:jc w:val="righ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011235" w:rsidRDefault="00F877AD" w:rsidP="00F877A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1235">
              <w:rPr>
                <w:rFonts w:ascii="Times New Roman" w:hAnsi="Times New Roman" w:cs="Times New Roman"/>
                <w:sz w:val="22"/>
                <w:szCs w:val="22"/>
              </w:rPr>
              <w:t>Kč</w:t>
            </w:r>
          </w:p>
        </w:tc>
      </w:tr>
      <w:tr w:rsidR="00D24858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D24858" w:rsidRPr="00811F7C" w:rsidRDefault="00D24858" w:rsidP="00010C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24858" w:rsidRPr="00811F7C" w:rsidRDefault="00D24858" w:rsidP="00010C06">
            <w:pPr>
              <w:snapToGrid w:val="0"/>
              <w:jc w:val="right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858" w:rsidRPr="00811F7C" w:rsidRDefault="00D24858" w:rsidP="00010C0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Kč</w:t>
            </w:r>
          </w:p>
        </w:tc>
      </w:tr>
      <w:tr w:rsidR="003B4D53" w:rsidRPr="00811F7C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4D53" w:rsidRPr="00011235" w:rsidRDefault="003B4D53" w:rsidP="00010C06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35">
              <w:rPr>
                <w:rFonts w:ascii="Times New Roman" w:hAnsi="Times New Roman" w:cs="Times New Roman"/>
                <w:b/>
                <w:sz w:val="22"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B4D53" w:rsidRPr="00011235" w:rsidRDefault="003B4D53" w:rsidP="00010C06">
            <w:pPr>
              <w:snapToGrid w:val="0"/>
              <w:jc w:val="right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B4D53" w:rsidRPr="00011235" w:rsidRDefault="003B4D53" w:rsidP="00010C06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235">
              <w:rPr>
                <w:rFonts w:ascii="Times New Roman" w:hAnsi="Times New Roman" w:cs="Times New Roman"/>
                <w:b/>
                <w:sz w:val="22"/>
                <w:szCs w:val="22"/>
              </w:rPr>
              <w:t>Kč</w:t>
            </w:r>
          </w:p>
        </w:tc>
      </w:tr>
    </w:tbl>
    <w:p w:rsidR="00F877AD" w:rsidRPr="00811F7C" w:rsidRDefault="00F877A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877AD" w:rsidRPr="00811F7C" w:rsidRDefault="00F877AD">
      <w:pPr>
        <w:jc w:val="both"/>
        <w:rPr>
          <w:rFonts w:ascii="Times New Roman" w:hAnsi="Times New Roman" w:cs="Times New Roman"/>
          <w:color w:val="0000FF"/>
          <w:sz w:val="22"/>
          <w:szCs w:val="22"/>
        </w:rPr>
      </w:pPr>
      <w:r w:rsidRPr="00811F7C">
        <w:rPr>
          <w:rFonts w:ascii="Times New Roman" w:hAnsi="Times New Roman" w:cs="Times New Roman"/>
          <w:sz w:val="22"/>
          <w:szCs w:val="22"/>
        </w:rPr>
        <w:t>V </w:t>
      </w:r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……………</w:t>
      </w:r>
      <w:proofErr w:type="gramStart"/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…..</w:t>
      </w:r>
      <w:r w:rsidRPr="00811F7C">
        <w:rPr>
          <w:rFonts w:ascii="Times New Roman" w:hAnsi="Times New Roman" w:cs="Times New Roman"/>
          <w:sz w:val="22"/>
          <w:szCs w:val="22"/>
        </w:rPr>
        <w:t xml:space="preserve"> dne</w:t>
      </w:r>
      <w:proofErr w:type="gramEnd"/>
      <w:r w:rsidRPr="00811F7C">
        <w:rPr>
          <w:rFonts w:ascii="Times New Roman" w:hAnsi="Times New Roman" w:cs="Times New Roman"/>
          <w:sz w:val="22"/>
          <w:szCs w:val="22"/>
        </w:rPr>
        <w:t xml:space="preserve"> </w:t>
      </w:r>
      <w:r w:rsidR="009050DD" w:rsidRPr="00811F7C">
        <w:rPr>
          <w:rFonts w:ascii="Times New Roman" w:hAnsi="Times New Roman" w:cs="Times New Roman"/>
          <w:color w:val="0000FF"/>
          <w:sz w:val="22"/>
          <w:szCs w:val="22"/>
        </w:rPr>
        <w:t>……………….</w:t>
      </w:r>
      <w:r w:rsidRPr="00811F7C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811F7C">
        <w:rPr>
          <w:rFonts w:ascii="Times New Roman" w:hAnsi="Times New Roman" w:cs="Times New Roman"/>
          <w:sz w:val="22"/>
          <w:szCs w:val="22"/>
        </w:rPr>
        <w:t>20</w:t>
      </w:r>
      <w:r w:rsidR="000106D1" w:rsidRPr="00811F7C">
        <w:rPr>
          <w:rFonts w:ascii="Times New Roman" w:hAnsi="Times New Roman" w:cs="Times New Roman"/>
          <w:sz w:val="22"/>
          <w:szCs w:val="22"/>
        </w:rPr>
        <w:t>1</w:t>
      </w:r>
      <w:r w:rsidR="007078A8">
        <w:rPr>
          <w:rFonts w:ascii="Times New Roman" w:hAnsi="Times New Roman" w:cs="Times New Roman"/>
          <w:sz w:val="22"/>
          <w:szCs w:val="22"/>
        </w:rPr>
        <w:t>5</w:t>
      </w:r>
    </w:p>
    <w:p w:rsidR="009050DD" w:rsidRPr="00244832" w:rsidRDefault="009050DD" w:rsidP="00D24858">
      <w:pPr>
        <w:pStyle w:val="Zkladntext"/>
        <w:rPr>
          <w:rFonts w:ascii="Times New Roman" w:hAnsi="Times New Roman" w:cs="Times New Roman"/>
          <w:i/>
          <w:color w:val="FF0000"/>
        </w:rPr>
      </w:pPr>
      <w:r w:rsidRPr="00811F7C">
        <w:rPr>
          <w:rFonts w:ascii="Times New Roman" w:hAnsi="Times New Roman" w:cs="Times New Roman"/>
          <w:color w:val="FF0000"/>
          <w:sz w:val="22"/>
          <w:szCs w:val="22"/>
        </w:rPr>
        <w:t xml:space="preserve">              </w:t>
      </w:r>
      <w:r w:rsidRPr="00244832">
        <w:rPr>
          <w:rFonts w:ascii="Times New Roman" w:hAnsi="Times New Roman" w:cs="Times New Roman"/>
          <w:color w:val="FF0000"/>
          <w:sz w:val="22"/>
          <w:szCs w:val="22"/>
        </w:rPr>
        <w:t xml:space="preserve">              </w:t>
      </w:r>
      <w:r w:rsidR="00244832" w:rsidRPr="00244832">
        <w:rPr>
          <w:rFonts w:ascii="Times New Roman" w:hAnsi="Times New Roman" w:cs="Times New Roman"/>
          <w:i/>
          <w:color w:val="FF0000"/>
        </w:rPr>
        <w:tab/>
      </w:r>
    </w:p>
    <w:p w:rsidR="009050DD" w:rsidRPr="00244832" w:rsidRDefault="009050DD" w:rsidP="0077786C">
      <w:pPr>
        <w:pStyle w:val="Zkladntext"/>
        <w:ind w:left="5954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244832">
        <w:rPr>
          <w:rFonts w:ascii="Times New Roman" w:hAnsi="Times New Roman" w:cs="Times New Roman"/>
          <w:sz w:val="22"/>
          <w:szCs w:val="22"/>
        </w:rPr>
        <w:t>…..........................................</w:t>
      </w:r>
    </w:p>
    <w:p w:rsidR="00432A6C" w:rsidRDefault="00432A6C" w:rsidP="00432A6C">
      <w:pPr>
        <w:ind w:left="5954"/>
        <w:jc w:val="both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i/>
          <w:szCs w:val="22"/>
        </w:rPr>
        <w:t>Titul, jméno a příjmení,</w:t>
      </w:r>
    </w:p>
    <w:p w:rsidR="00F877AD" w:rsidRPr="00244832" w:rsidRDefault="00432A6C" w:rsidP="00432A6C">
      <w:pPr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i/>
          <w:szCs w:val="22"/>
        </w:rPr>
        <w:t>funkce osoby oprávněné jednat jménem či za uchazeče, podpis</w:t>
      </w:r>
    </w:p>
    <w:sectPr w:rsidR="00F877AD" w:rsidRPr="00244832" w:rsidSect="002B71F3">
      <w:headerReference w:type="default" r:id="rId8"/>
      <w:footerReference w:type="default" r:id="rId9"/>
      <w:footnotePr>
        <w:pos w:val="beneathText"/>
      </w:footnotePr>
      <w:pgSz w:w="11905" w:h="16837" w:code="9"/>
      <w:pgMar w:top="1418" w:right="1418" w:bottom="1418" w:left="1418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DC" w:rsidRDefault="00EE2DDC">
      <w:r>
        <w:separator/>
      </w:r>
    </w:p>
  </w:endnote>
  <w:endnote w:type="continuationSeparator" w:id="0">
    <w:p w:rsidR="00EE2DDC" w:rsidRDefault="00EE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1F3" w:rsidRPr="00C90476" w:rsidRDefault="00EC1686" w:rsidP="002B71F3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Krycí list</w:t>
    </w:r>
    <w:r w:rsidR="00AE6DBA">
      <w:rPr>
        <w:rFonts w:ascii="Times New Roman" w:hAnsi="Times New Roman"/>
        <w:sz w:val="18"/>
        <w:szCs w:val="18"/>
      </w:rPr>
      <w:t xml:space="preserve"> nabídky</w:t>
    </w:r>
    <w:r w:rsidR="002B71F3" w:rsidRPr="00C90476">
      <w:rPr>
        <w:rFonts w:ascii="Times New Roman" w:hAnsi="Times New Roman"/>
        <w:sz w:val="18"/>
        <w:szCs w:val="18"/>
      </w:rPr>
      <w:tab/>
    </w:r>
    <w:r w:rsidR="002B71F3" w:rsidRPr="00C90476">
      <w:rPr>
        <w:rFonts w:ascii="Times New Roman" w:hAnsi="Times New Roman"/>
        <w:sz w:val="18"/>
        <w:szCs w:val="18"/>
      </w:rPr>
      <w:tab/>
      <w:t>Str</w:t>
    </w:r>
    <w:r w:rsidR="008B4018">
      <w:rPr>
        <w:rFonts w:ascii="Times New Roman" w:hAnsi="Times New Roman"/>
        <w:sz w:val="18"/>
        <w:szCs w:val="18"/>
      </w:rPr>
      <w:t>ana</w:t>
    </w:r>
    <w:r w:rsidR="002B71F3" w:rsidRPr="00C90476">
      <w:rPr>
        <w:rFonts w:ascii="Times New Roman" w:hAnsi="Times New Roman"/>
        <w:sz w:val="18"/>
        <w:szCs w:val="18"/>
      </w:rPr>
      <w:t xml:space="preserve"> </w:t>
    </w:r>
    <w:r w:rsidR="002B71F3" w:rsidRPr="00C90476">
      <w:rPr>
        <w:rFonts w:ascii="Times New Roman" w:hAnsi="Times New Roman"/>
        <w:sz w:val="18"/>
        <w:szCs w:val="18"/>
      </w:rPr>
      <w:fldChar w:fldCharType="begin"/>
    </w:r>
    <w:r w:rsidR="002B71F3" w:rsidRPr="00C90476">
      <w:rPr>
        <w:rFonts w:ascii="Times New Roman" w:hAnsi="Times New Roman"/>
        <w:sz w:val="18"/>
        <w:szCs w:val="18"/>
      </w:rPr>
      <w:instrText>PAGE</w:instrText>
    </w:r>
    <w:r w:rsidR="002B71F3" w:rsidRPr="00C90476">
      <w:rPr>
        <w:rFonts w:ascii="Times New Roman" w:hAnsi="Times New Roman"/>
        <w:sz w:val="18"/>
        <w:szCs w:val="18"/>
      </w:rPr>
      <w:fldChar w:fldCharType="separate"/>
    </w:r>
    <w:r w:rsidR="00011235">
      <w:rPr>
        <w:rFonts w:ascii="Times New Roman" w:hAnsi="Times New Roman"/>
        <w:noProof/>
        <w:sz w:val="18"/>
        <w:szCs w:val="18"/>
      </w:rPr>
      <w:t>1</w:t>
    </w:r>
    <w:r w:rsidR="002B71F3" w:rsidRPr="00C90476">
      <w:rPr>
        <w:rFonts w:ascii="Times New Roman" w:hAnsi="Times New Roman"/>
        <w:sz w:val="18"/>
        <w:szCs w:val="18"/>
      </w:rPr>
      <w:fldChar w:fldCharType="end"/>
    </w:r>
    <w:r w:rsidR="002B71F3" w:rsidRPr="00C90476">
      <w:rPr>
        <w:rFonts w:ascii="Times New Roman" w:hAnsi="Times New Roman"/>
        <w:sz w:val="18"/>
        <w:szCs w:val="18"/>
      </w:rPr>
      <w:t xml:space="preserve"> z </w:t>
    </w:r>
    <w:r w:rsidR="002B71F3" w:rsidRPr="00C90476">
      <w:rPr>
        <w:rFonts w:ascii="Times New Roman" w:hAnsi="Times New Roman"/>
        <w:sz w:val="18"/>
        <w:szCs w:val="18"/>
      </w:rPr>
      <w:fldChar w:fldCharType="begin"/>
    </w:r>
    <w:r w:rsidR="002B71F3" w:rsidRPr="00C90476">
      <w:rPr>
        <w:rFonts w:ascii="Times New Roman" w:hAnsi="Times New Roman"/>
        <w:sz w:val="18"/>
        <w:szCs w:val="18"/>
      </w:rPr>
      <w:instrText>NUMPAGES</w:instrText>
    </w:r>
    <w:r w:rsidR="002B71F3" w:rsidRPr="00C90476">
      <w:rPr>
        <w:rFonts w:ascii="Times New Roman" w:hAnsi="Times New Roman"/>
        <w:sz w:val="18"/>
        <w:szCs w:val="18"/>
      </w:rPr>
      <w:fldChar w:fldCharType="separate"/>
    </w:r>
    <w:r w:rsidR="00011235">
      <w:rPr>
        <w:rFonts w:ascii="Times New Roman" w:hAnsi="Times New Roman"/>
        <w:noProof/>
        <w:sz w:val="18"/>
        <w:szCs w:val="18"/>
      </w:rPr>
      <w:t>1</w:t>
    </w:r>
    <w:r w:rsidR="002B71F3" w:rsidRPr="00C90476">
      <w:rPr>
        <w:rFonts w:ascii="Times New Roman" w:hAnsi="Times New Roman"/>
        <w:sz w:val="18"/>
        <w:szCs w:val="18"/>
      </w:rPr>
      <w:fldChar w:fldCharType="end"/>
    </w:r>
  </w:p>
  <w:p w:rsidR="002B71F3" w:rsidRPr="002B3A12" w:rsidRDefault="002B71F3" w:rsidP="002B71F3">
    <w:pPr>
      <w:pStyle w:val="Zpat"/>
    </w:pPr>
  </w:p>
  <w:p w:rsidR="002B71F3" w:rsidRDefault="002B71F3">
    <w:pPr>
      <w:pStyle w:val="Zpat"/>
    </w:pPr>
  </w:p>
  <w:p w:rsidR="00206D5E" w:rsidRPr="00CB1D39" w:rsidRDefault="00206D5E" w:rsidP="00206D5E">
    <w:pPr>
      <w:pStyle w:val="Zhlav"/>
      <w:tabs>
        <w:tab w:val="clear" w:pos="9072"/>
      </w:tabs>
      <w:rPr>
        <w:rFonts w:ascii="Verdana" w:hAnsi="Verdana"/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DC" w:rsidRDefault="00EE2DDC">
      <w:r>
        <w:separator/>
      </w:r>
    </w:p>
  </w:footnote>
  <w:footnote w:type="continuationSeparator" w:id="0">
    <w:p w:rsidR="00EE2DDC" w:rsidRDefault="00EE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57" w:rsidRDefault="00980457" w:rsidP="003077C8">
    <w:pPr>
      <w:pStyle w:val="Zhlav"/>
    </w:pPr>
  </w:p>
  <w:p w:rsidR="009050DD" w:rsidRPr="003077C8" w:rsidRDefault="00276E64" w:rsidP="003077C8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 wp14:anchorId="4C2AEBF2" wp14:editId="25AA75F0">
          <wp:simplePos x="0" y="0"/>
          <wp:positionH relativeFrom="margin">
            <wp:align>center</wp:align>
          </wp:positionH>
          <wp:positionV relativeFrom="paragraph">
            <wp:posOffset>-142240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19"/>
  </w:num>
  <w:num w:numId="15">
    <w:abstractNumId w:val="12"/>
  </w:num>
  <w:num w:numId="16">
    <w:abstractNumId w:val="13"/>
  </w:num>
  <w:num w:numId="17">
    <w:abstractNumId w:val="17"/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AD"/>
    <w:rsid w:val="000106D1"/>
    <w:rsid w:val="00010C06"/>
    <w:rsid w:val="00011235"/>
    <w:rsid w:val="000248FA"/>
    <w:rsid w:val="00034029"/>
    <w:rsid w:val="000C7B39"/>
    <w:rsid w:val="000E5F41"/>
    <w:rsid w:val="000F14DF"/>
    <w:rsid w:val="001127AF"/>
    <w:rsid w:val="001330D6"/>
    <w:rsid w:val="0015504A"/>
    <w:rsid w:val="001B2572"/>
    <w:rsid w:val="00200870"/>
    <w:rsid w:val="00204ABF"/>
    <w:rsid w:val="00206D5E"/>
    <w:rsid w:val="00232EF0"/>
    <w:rsid w:val="00244832"/>
    <w:rsid w:val="002679CC"/>
    <w:rsid w:val="00276E64"/>
    <w:rsid w:val="002B71F3"/>
    <w:rsid w:val="002E771D"/>
    <w:rsid w:val="002F6943"/>
    <w:rsid w:val="003077C8"/>
    <w:rsid w:val="00327B9B"/>
    <w:rsid w:val="0035659D"/>
    <w:rsid w:val="00393FE8"/>
    <w:rsid w:val="003A226D"/>
    <w:rsid w:val="003B4D53"/>
    <w:rsid w:val="003C66AC"/>
    <w:rsid w:val="003F5B4A"/>
    <w:rsid w:val="0040082E"/>
    <w:rsid w:val="00432A6C"/>
    <w:rsid w:val="00456EB0"/>
    <w:rsid w:val="004716F8"/>
    <w:rsid w:val="004B23B2"/>
    <w:rsid w:val="004F7824"/>
    <w:rsid w:val="00556150"/>
    <w:rsid w:val="005568C8"/>
    <w:rsid w:val="005669A8"/>
    <w:rsid w:val="005862BD"/>
    <w:rsid w:val="005E4D97"/>
    <w:rsid w:val="005F1656"/>
    <w:rsid w:val="00681F1C"/>
    <w:rsid w:val="0068341F"/>
    <w:rsid w:val="006A71E8"/>
    <w:rsid w:val="007078A8"/>
    <w:rsid w:val="0077786C"/>
    <w:rsid w:val="00782130"/>
    <w:rsid w:val="00783CB4"/>
    <w:rsid w:val="007919E3"/>
    <w:rsid w:val="007A2965"/>
    <w:rsid w:val="007C2753"/>
    <w:rsid w:val="007F6BD6"/>
    <w:rsid w:val="007F722E"/>
    <w:rsid w:val="00800DB6"/>
    <w:rsid w:val="00811F7C"/>
    <w:rsid w:val="0083522F"/>
    <w:rsid w:val="00854168"/>
    <w:rsid w:val="00870644"/>
    <w:rsid w:val="008B4018"/>
    <w:rsid w:val="008C0D91"/>
    <w:rsid w:val="008F3B9E"/>
    <w:rsid w:val="008F3C97"/>
    <w:rsid w:val="009050DD"/>
    <w:rsid w:val="00980457"/>
    <w:rsid w:val="009C2B78"/>
    <w:rsid w:val="009E3383"/>
    <w:rsid w:val="00A04BA3"/>
    <w:rsid w:val="00A63951"/>
    <w:rsid w:val="00A66AB4"/>
    <w:rsid w:val="00AE6DBA"/>
    <w:rsid w:val="00B16F94"/>
    <w:rsid w:val="00B2114A"/>
    <w:rsid w:val="00B52AC6"/>
    <w:rsid w:val="00C078F5"/>
    <w:rsid w:val="00CC1212"/>
    <w:rsid w:val="00CD4ECD"/>
    <w:rsid w:val="00D0194C"/>
    <w:rsid w:val="00D24858"/>
    <w:rsid w:val="00D319C2"/>
    <w:rsid w:val="00D44916"/>
    <w:rsid w:val="00D73F8F"/>
    <w:rsid w:val="00E21F48"/>
    <w:rsid w:val="00E24C58"/>
    <w:rsid w:val="00E7647D"/>
    <w:rsid w:val="00EC1686"/>
    <w:rsid w:val="00ED03A9"/>
    <w:rsid w:val="00EE2DDC"/>
    <w:rsid w:val="00EE72A6"/>
    <w:rsid w:val="00F076C9"/>
    <w:rsid w:val="00F47439"/>
    <w:rsid w:val="00F56C37"/>
    <w:rsid w:val="00F711B0"/>
    <w:rsid w:val="00F72911"/>
    <w:rsid w:val="00F8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EB0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uiPriority w:val="22"/>
    <w:qFormat/>
    <w:rsid w:val="000248FA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2B71F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EB0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456EB0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456EB0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456EB0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456EB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456EB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456EB0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456EB0"/>
    <w:rPr>
      <w:rFonts w:ascii="Symbol" w:hAnsi="Symbol"/>
    </w:rPr>
  </w:style>
  <w:style w:type="character" w:customStyle="1" w:styleId="WW8Num6z1">
    <w:name w:val="WW8Num6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456EB0"/>
    <w:rPr>
      <w:rFonts w:ascii="Wingdings" w:eastAsia="Times New Roman" w:hAnsi="Wingdings"/>
    </w:rPr>
  </w:style>
  <w:style w:type="character" w:customStyle="1" w:styleId="WW8Num8z1">
    <w:name w:val="WW8Num8z1"/>
    <w:rsid w:val="00456EB0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456EB0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456EB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456EB0"/>
    <w:rPr>
      <w:rFonts w:ascii="Symbol" w:hAnsi="Symbol"/>
    </w:rPr>
  </w:style>
  <w:style w:type="character" w:customStyle="1" w:styleId="WW8NumSt4z1">
    <w:name w:val="WW8NumSt4z1"/>
    <w:rsid w:val="00456EB0"/>
    <w:rPr>
      <w:rFonts w:ascii="Courier New" w:hAnsi="Courier New"/>
    </w:rPr>
  </w:style>
  <w:style w:type="character" w:customStyle="1" w:styleId="WW8NumSt4z2">
    <w:name w:val="WW8NumSt4z2"/>
    <w:rsid w:val="00456EB0"/>
    <w:rPr>
      <w:rFonts w:ascii="Wingdings" w:hAnsi="Wingdings"/>
    </w:rPr>
  </w:style>
  <w:style w:type="character" w:customStyle="1" w:styleId="Standardnpsmoodstavce1">
    <w:name w:val="Standardní písmo odstavce1"/>
    <w:rsid w:val="00456EB0"/>
  </w:style>
  <w:style w:type="character" w:customStyle="1" w:styleId="Symbolyproslovn">
    <w:name w:val="Symboly pro číslování"/>
    <w:rsid w:val="00456EB0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456EB0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456EB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456EB0"/>
    <w:pPr>
      <w:spacing w:after="120"/>
    </w:pPr>
  </w:style>
  <w:style w:type="paragraph" w:styleId="Seznam">
    <w:name w:val="List"/>
    <w:basedOn w:val="Zkladntext"/>
    <w:rsid w:val="00456EB0"/>
    <w:rPr>
      <w:rFonts w:cs="Tahoma"/>
    </w:rPr>
  </w:style>
  <w:style w:type="paragraph" w:customStyle="1" w:styleId="Popisek">
    <w:name w:val="Popisek"/>
    <w:basedOn w:val="Normln"/>
    <w:rsid w:val="00456EB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56EB0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456E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6EB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456EB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56EB0"/>
    <w:pPr>
      <w:spacing w:after="120"/>
      <w:ind w:left="283"/>
    </w:pPr>
  </w:style>
  <w:style w:type="paragraph" w:customStyle="1" w:styleId="Obsahtabulky">
    <w:name w:val="Obsah tabulky"/>
    <w:basedOn w:val="Normln"/>
    <w:rsid w:val="00456EB0"/>
    <w:pPr>
      <w:suppressLineNumbers/>
    </w:pPr>
  </w:style>
  <w:style w:type="paragraph" w:customStyle="1" w:styleId="Nadpistabulky">
    <w:name w:val="Nadpis tabulky"/>
    <w:basedOn w:val="Obsahtabulky"/>
    <w:rsid w:val="00456EB0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uiPriority w:val="59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206D5E"/>
    <w:rPr>
      <w:rFonts w:ascii="Arial" w:hAnsi="Arial" w:cs="Arial"/>
      <w:lang w:eastAsia="ar-SA"/>
    </w:rPr>
  </w:style>
  <w:style w:type="character" w:styleId="Siln">
    <w:name w:val="Strong"/>
    <w:uiPriority w:val="22"/>
    <w:qFormat/>
    <w:rsid w:val="000248FA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2B71F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2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Janda</dc:creator>
  <cp:lastModifiedBy>gymnázium</cp:lastModifiedBy>
  <cp:revision>21</cp:revision>
  <cp:lastPrinted>2015-07-11T05:30:00Z</cp:lastPrinted>
  <dcterms:created xsi:type="dcterms:W3CDTF">2014-10-08T13:45:00Z</dcterms:created>
  <dcterms:modified xsi:type="dcterms:W3CDTF">2015-08-18T13:13:00Z</dcterms:modified>
</cp:coreProperties>
</file>